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0C9E" w14:textId="075DEB27" w:rsidR="00827B12" w:rsidRDefault="00827B12" w:rsidP="000C4605">
      <w:pPr>
        <w:pStyle w:val="2"/>
      </w:pPr>
      <w:bookmarkStart w:id="0" w:name="_Toc89777833"/>
      <w:r w:rsidRPr="00827B12">
        <w:t xml:space="preserve">План застройки площадки </w:t>
      </w:r>
      <w:bookmarkEnd w:id="0"/>
    </w:p>
    <w:p w14:paraId="6D95873C" w14:textId="77777777" w:rsidR="00D567BA" w:rsidRPr="00D567BA" w:rsidRDefault="00D567BA" w:rsidP="00D567BA">
      <w:pPr>
        <w:spacing w:line="240" w:lineRule="auto"/>
        <w:jc w:val="center"/>
        <w:rPr>
          <w:b/>
          <w:sz w:val="24"/>
          <w:lang w:val="ru-RU"/>
        </w:rPr>
      </w:pPr>
      <w:r w:rsidRPr="00D567BA">
        <w:rPr>
          <w:b/>
          <w:sz w:val="24"/>
          <w:lang w:val="ru-RU"/>
        </w:rPr>
        <w:t xml:space="preserve">регионального этапа чемпионата Республики Хакасия </w:t>
      </w:r>
    </w:p>
    <w:p w14:paraId="1C72028F" w14:textId="77777777" w:rsidR="00D567BA" w:rsidRPr="00D567BA" w:rsidRDefault="00D567BA" w:rsidP="00D567BA">
      <w:pPr>
        <w:spacing w:line="240" w:lineRule="auto"/>
        <w:jc w:val="center"/>
        <w:rPr>
          <w:rFonts w:ascii="AppleSystemUIFont" w:hAnsi="AppleSystemUIFont" w:cs="AppleSystemUIFont"/>
          <w:sz w:val="26"/>
          <w:szCs w:val="26"/>
          <w:lang w:val="ru-RU"/>
        </w:rPr>
      </w:pPr>
      <w:r w:rsidRPr="00D567BA">
        <w:rPr>
          <w:b/>
          <w:sz w:val="24"/>
          <w:lang w:val="ru-RU"/>
        </w:rPr>
        <w:t xml:space="preserve">по компетенции </w:t>
      </w:r>
      <w:r w:rsidRPr="00D567BA">
        <w:rPr>
          <w:b/>
          <w:sz w:val="24"/>
          <w:u w:val="single"/>
          <w:lang w:val="ru-RU"/>
        </w:rPr>
        <w:t>Сетевое и системное администрирование</w:t>
      </w:r>
      <w:r w:rsidRPr="00D567BA">
        <w:rPr>
          <w:sz w:val="24"/>
          <w:lang w:val="ru-RU"/>
        </w:rPr>
        <w:cr/>
      </w:r>
    </w:p>
    <w:p w14:paraId="78BFB527" w14:textId="77777777" w:rsidR="00D567BA" w:rsidRPr="00D567BA" w:rsidRDefault="00D567BA" w:rsidP="00D567BA">
      <w:pPr>
        <w:rPr>
          <w:lang w:val="ru-RU"/>
        </w:rPr>
      </w:pPr>
    </w:p>
    <w:p w14:paraId="395B2F96" w14:textId="1070C09F" w:rsidR="00827B12" w:rsidRDefault="00AE55EA" w:rsidP="003534CF">
      <w:pPr>
        <w:spacing w:line="360" w:lineRule="auto"/>
        <w:ind w:right="-1036"/>
        <w:rPr>
          <w:lang w:val="ru-RU"/>
        </w:rPr>
      </w:pPr>
      <w:r>
        <w:rPr>
          <w:lang w:val="ru-RU"/>
        </w:rPr>
        <w:t>На одного участника</w:t>
      </w:r>
    </w:p>
    <w:p w14:paraId="1DB4E873" w14:textId="65BB8B11" w:rsidR="00CB20FE" w:rsidRPr="004338D9" w:rsidRDefault="00D86227" w:rsidP="003534CF">
      <w:pPr>
        <w:spacing w:line="360" w:lineRule="auto"/>
        <w:ind w:right="-1036"/>
        <w:rPr>
          <w:highlight w:val="red"/>
          <w:lang w:val="ru-RU"/>
        </w:rPr>
      </w:pPr>
      <w:r>
        <w:object w:dxaOrig="12525" w:dyaOrig="8685" w14:anchorId="580836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3.5pt;height:384pt" o:ole="">
            <v:imagedata r:id="rId8" o:title=""/>
          </v:shape>
          <o:OLEObject Type="Embed" ProgID="Visio.Drawing.15" ShapeID="_x0000_i1025" DrawAspect="Content" ObjectID="_1801410604" r:id="rId9"/>
        </w:object>
      </w:r>
    </w:p>
    <w:p w14:paraId="6733CAD9" w14:textId="77777777" w:rsidR="00466217" w:rsidRDefault="00466217" w:rsidP="003534CF">
      <w:pPr>
        <w:spacing w:line="360" w:lineRule="auto"/>
        <w:ind w:right="-1036"/>
      </w:pPr>
    </w:p>
    <w:p w14:paraId="0727C13A" w14:textId="67E58916" w:rsidR="002A4EE3" w:rsidRDefault="004848FC" w:rsidP="003534CF">
      <w:pPr>
        <w:spacing w:line="360" w:lineRule="auto"/>
        <w:ind w:right="-1036"/>
      </w:pPr>
      <w:r>
        <w:object w:dxaOrig="12525" w:dyaOrig="8685" w14:anchorId="5B0B9F27">
          <v:shape id="_x0000_i1026" type="#_x0000_t75" style="width:626.25pt;height:434.25pt" o:ole="">
            <v:imagedata r:id="rId10" o:title=""/>
          </v:shape>
          <o:OLEObject Type="Embed" ProgID="Visio.Drawing.15" ShapeID="_x0000_i1026" DrawAspect="Content" ObjectID="_1801410605" r:id="rId11"/>
        </w:object>
      </w:r>
    </w:p>
    <w:p w14:paraId="354C5F83" w14:textId="55488885" w:rsidR="00466217" w:rsidRPr="003F622E" w:rsidRDefault="003F622E" w:rsidP="003534CF">
      <w:pPr>
        <w:spacing w:line="360" w:lineRule="auto"/>
        <w:ind w:right="-1036"/>
        <w:rPr>
          <w:lang w:val="ru-RU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A358D" wp14:editId="6E9FC2B7">
                <wp:simplePos x="0" y="0"/>
                <wp:positionH relativeFrom="column">
                  <wp:posOffset>4486275</wp:posOffset>
                </wp:positionH>
                <wp:positionV relativeFrom="paragraph">
                  <wp:posOffset>4326890</wp:posOffset>
                </wp:positionV>
                <wp:extent cx="1190625" cy="962025"/>
                <wp:effectExtent l="0" t="0" r="9525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962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DD4CCE" id="Прямоугольник 2" o:spid="_x0000_s1026" style="position:absolute;margin-left:353.25pt;margin-top:340.7pt;width:93.7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" fillcolor="white [3212]" stroked="f" strokeweight="2pt"/>
            </w:pict>
          </mc:Fallback>
        </mc:AlternateContent>
      </w:r>
      <w:r w:rsidR="004848FC">
        <w:object w:dxaOrig="12525" w:dyaOrig="8685" w14:anchorId="679CCC09">
          <v:shape id="_x0000_i1030" type="#_x0000_t75" style="width:626.25pt;height:434.25pt" o:ole="">
            <v:imagedata r:id="rId12" o:title=""/>
          </v:shape>
          <o:OLEObject Type="Embed" ProgID="Visio.Drawing.15" ShapeID="_x0000_i1030" DrawAspect="Content" ObjectID="_1801410606" r:id="rId13"/>
        </w:object>
      </w:r>
    </w:p>
    <w:sectPr w:rsidR="00466217" w:rsidRPr="003F622E" w:rsidSect="00D567BA">
      <w:footerReference w:type="default" r:id="rId14"/>
      <w:headerReference w:type="first" r:id="rId15"/>
      <w:footerReference w:type="first" r:id="rId16"/>
      <w:pgSz w:w="16834" w:h="11909" w:orient="landscape"/>
      <w:pgMar w:top="851" w:right="1440" w:bottom="710" w:left="1440" w:header="720" w:footer="63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BA6B9" w14:textId="77777777" w:rsidR="00E24634" w:rsidRDefault="00E24634">
      <w:pPr>
        <w:spacing w:line="240" w:lineRule="auto"/>
      </w:pPr>
      <w:r>
        <w:separator/>
      </w:r>
    </w:p>
  </w:endnote>
  <w:endnote w:type="continuationSeparator" w:id="0">
    <w:p w14:paraId="78DE7F69" w14:textId="77777777" w:rsidR="00E24634" w:rsidRDefault="00E24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kroba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ppleSystemUIFont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1062244876"/>
      <w:docPartObj>
        <w:docPartGallery w:val="Page Numbers (Bottom of Page)"/>
        <w:docPartUnique/>
      </w:docPartObj>
    </w:sdtPr>
    <w:sdtEndPr/>
    <w:sdtContent>
      <w:p w14:paraId="4E230D47" w14:textId="77777777" w:rsidR="000F7617" w:rsidRPr="00521931" w:rsidRDefault="000F7617" w:rsidP="00531643">
        <w:pPr>
          <w:pStyle w:val="a8"/>
          <w:jc w:val="center"/>
          <w:rPr>
            <w:sz w:val="24"/>
            <w:szCs w:val="24"/>
          </w:rPr>
        </w:pPr>
        <w:r w:rsidRPr="00521931">
          <w:rPr>
            <w:sz w:val="24"/>
            <w:szCs w:val="24"/>
          </w:rPr>
          <w:fldChar w:fldCharType="begin"/>
        </w:r>
        <w:r w:rsidRPr="00521931">
          <w:rPr>
            <w:sz w:val="24"/>
            <w:szCs w:val="24"/>
          </w:rPr>
          <w:instrText>PAGE   \* MERGEFORMAT</w:instrText>
        </w:r>
        <w:r w:rsidRPr="00521931">
          <w:rPr>
            <w:sz w:val="24"/>
            <w:szCs w:val="24"/>
          </w:rPr>
          <w:fldChar w:fldCharType="separate"/>
        </w:r>
        <w:r w:rsidR="00D567BA" w:rsidRPr="00D567BA">
          <w:rPr>
            <w:noProof/>
            <w:sz w:val="24"/>
            <w:szCs w:val="24"/>
            <w:lang w:val="ru-RU"/>
          </w:rPr>
          <w:t>3</w:t>
        </w:r>
        <w:r w:rsidRPr="00521931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0B03" w14:textId="77777777" w:rsidR="000F7617" w:rsidRDefault="000F7617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AEE96" w14:textId="77777777" w:rsidR="00E24634" w:rsidRDefault="00E24634">
      <w:pPr>
        <w:spacing w:line="240" w:lineRule="auto"/>
      </w:pPr>
      <w:r>
        <w:separator/>
      </w:r>
    </w:p>
  </w:footnote>
  <w:footnote w:type="continuationSeparator" w:id="0">
    <w:p w14:paraId="28D5A813" w14:textId="77777777" w:rsidR="00E24634" w:rsidRDefault="00E24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C2ED2" w14:textId="77777777" w:rsidR="000F7617" w:rsidRDefault="000F7617">
    <w:r>
      <w:rPr>
        <w:noProof/>
        <w:lang w:val="ru-RU"/>
      </w:rPr>
      <w:drawing>
        <wp:anchor distT="0" distB="0" distL="114300" distR="114300" simplePos="0" relativeHeight="251717632" behindDoc="1" locked="0" layoutInCell="1" allowOverlap="1" wp14:anchorId="16F267BB" wp14:editId="6C82362A">
          <wp:simplePos x="0" y="0"/>
          <wp:positionH relativeFrom="page">
            <wp:posOffset>19685</wp:posOffset>
          </wp:positionH>
          <wp:positionV relativeFrom="paragraph">
            <wp:posOffset>-461645</wp:posOffset>
          </wp:positionV>
          <wp:extent cx="7549116" cy="10676088"/>
          <wp:effectExtent l="0" t="0" r="0" b="0"/>
          <wp:wrapNone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черта-1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116" cy="106760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"/>
      <w:lvlJc w:val="left"/>
      <w:pPr>
        <w:tabs>
          <w:tab w:val="num" w:pos="208"/>
        </w:tabs>
        <w:ind w:left="928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3" w15:restartNumberingAfterBreak="0">
    <w:nsid w:val="03766801"/>
    <w:multiLevelType w:val="hybridMultilevel"/>
    <w:tmpl w:val="5DBA3C74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238B0"/>
    <w:multiLevelType w:val="hybridMultilevel"/>
    <w:tmpl w:val="E4529C5A"/>
    <w:lvl w:ilvl="0" w:tplc="4D262F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16820"/>
    <w:multiLevelType w:val="multilevel"/>
    <w:tmpl w:val="A3686C5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183A1573"/>
    <w:multiLevelType w:val="hybridMultilevel"/>
    <w:tmpl w:val="27E6E890"/>
    <w:lvl w:ilvl="0" w:tplc="987075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D42B00"/>
    <w:multiLevelType w:val="hybridMultilevel"/>
    <w:tmpl w:val="AEE6276A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201D3974"/>
    <w:multiLevelType w:val="multilevel"/>
    <w:tmpl w:val="B5D8BD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0202277"/>
    <w:multiLevelType w:val="hybridMultilevel"/>
    <w:tmpl w:val="E5B00E8E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 w15:restartNumberingAfterBreak="0">
    <w:nsid w:val="20384BCC"/>
    <w:multiLevelType w:val="multilevel"/>
    <w:tmpl w:val="3BE08B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7B34369"/>
    <w:multiLevelType w:val="hybridMultilevel"/>
    <w:tmpl w:val="CC705C76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2C696632"/>
    <w:multiLevelType w:val="multilevel"/>
    <w:tmpl w:val="AB28BF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0D46198"/>
    <w:multiLevelType w:val="hybridMultilevel"/>
    <w:tmpl w:val="8BDA8CFE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34A569E5"/>
    <w:multiLevelType w:val="multilevel"/>
    <w:tmpl w:val="AA96C7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34B25590"/>
    <w:multiLevelType w:val="multilevel"/>
    <w:tmpl w:val="906053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8137FE5"/>
    <w:multiLevelType w:val="hybridMultilevel"/>
    <w:tmpl w:val="34A056F4"/>
    <w:lvl w:ilvl="0" w:tplc="3886E3C0">
      <w:start w:val="1"/>
      <w:numFmt w:val="decimal"/>
      <w:lvlText w:val="%1."/>
      <w:lvlJc w:val="left"/>
      <w:pPr>
        <w:ind w:left="720" w:hanging="360"/>
      </w:pPr>
      <w:rPr>
        <w:lang w:val="en-G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33BC7"/>
    <w:multiLevelType w:val="multilevel"/>
    <w:tmpl w:val="0D4CA1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3FE86EFB"/>
    <w:multiLevelType w:val="hybridMultilevel"/>
    <w:tmpl w:val="6DC47CA2"/>
    <w:lvl w:ilvl="0" w:tplc="C91E0DA6">
      <w:start w:val="1"/>
      <w:numFmt w:val="decimal"/>
      <w:pStyle w:val="3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204EC6"/>
    <w:multiLevelType w:val="multilevel"/>
    <w:tmpl w:val="7C22C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3C946A1"/>
    <w:multiLevelType w:val="hybridMultilevel"/>
    <w:tmpl w:val="8020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01416"/>
    <w:multiLevelType w:val="hybridMultilevel"/>
    <w:tmpl w:val="65B2DCB2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2" w15:restartNumberingAfterBreak="0">
    <w:nsid w:val="51EA5617"/>
    <w:multiLevelType w:val="hybridMultilevel"/>
    <w:tmpl w:val="13146870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83484"/>
    <w:multiLevelType w:val="multilevel"/>
    <w:tmpl w:val="E0B04F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5655E09"/>
    <w:multiLevelType w:val="hybridMultilevel"/>
    <w:tmpl w:val="A90E060A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C3103F1"/>
    <w:multiLevelType w:val="multilevel"/>
    <w:tmpl w:val="E3445A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5C711FBD"/>
    <w:multiLevelType w:val="hybridMultilevel"/>
    <w:tmpl w:val="A8FAE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84DA9"/>
    <w:multiLevelType w:val="multilevel"/>
    <w:tmpl w:val="47865EB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2D14694"/>
    <w:multiLevelType w:val="hybridMultilevel"/>
    <w:tmpl w:val="A55C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E07B2"/>
    <w:multiLevelType w:val="hybridMultilevel"/>
    <w:tmpl w:val="D71CE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6464E"/>
    <w:multiLevelType w:val="hybridMultilevel"/>
    <w:tmpl w:val="A498CC78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D3E0B"/>
    <w:multiLevelType w:val="hybridMultilevel"/>
    <w:tmpl w:val="E258D946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747E47E7"/>
    <w:multiLevelType w:val="multilevel"/>
    <w:tmpl w:val="47865EB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A206361"/>
    <w:multiLevelType w:val="hybridMultilevel"/>
    <w:tmpl w:val="91ACF24E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8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18"/>
  </w:num>
  <w:num w:numId="7">
    <w:abstractNumId w:val="18"/>
    <w:lvlOverride w:ilvl="0">
      <w:startOverride w:val="1"/>
    </w:lvlOverride>
  </w:num>
  <w:num w:numId="8">
    <w:abstractNumId w:val="18"/>
    <w:lvlOverride w:ilvl="0">
      <w:startOverride w:val="1"/>
    </w:lvlOverride>
  </w:num>
  <w:num w:numId="9">
    <w:abstractNumId w:val="27"/>
  </w:num>
  <w:num w:numId="10">
    <w:abstractNumId w:val="18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18"/>
    <w:lvlOverride w:ilvl="0">
      <w:startOverride w:val="1"/>
    </w:lvlOverride>
  </w:num>
  <w:num w:numId="13">
    <w:abstractNumId w:val="18"/>
    <w:lvlOverride w:ilvl="0">
      <w:startOverride w:val="1"/>
    </w:lvlOverride>
  </w:num>
  <w:num w:numId="14">
    <w:abstractNumId w:val="18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8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16"/>
  </w:num>
  <w:num w:numId="22">
    <w:abstractNumId w:val="18"/>
    <w:lvlOverride w:ilvl="0">
      <w:startOverride w:val="1"/>
    </w:lvlOverride>
  </w:num>
  <w:num w:numId="23">
    <w:abstractNumId w:val="22"/>
  </w:num>
  <w:num w:numId="24">
    <w:abstractNumId w:val="3"/>
  </w:num>
  <w:num w:numId="25">
    <w:abstractNumId w:val="0"/>
  </w:num>
  <w:num w:numId="26">
    <w:abstractNumId w:val="6"/>
  </w:num>
  <w:num w:numId="27">
    <w:abstractNumId w:val="30"/>
  </w:num>
  <w:num w:numId="28">
    <w:abstractNumId w:val="2"/>
  </w:num>
  <w:num w:numId="29">
    <w:abstractNumId w:val="1"/>
  </w:num>
  <w:num w:numId="30">
    <w:abstractNumId w:val="21"/>
  </w:num>
  <w:num w:numId="31">
    <w:abstractNumId w:val="31"/>
  </w:num>
  <w:num w:numId="32">
    <w:abstractNumId w:val="13"/>
  </w:num>
  <w:num w:numId="33">
    <w:abstractNumId w:val="11"/>
  </w:num>
  <w:num w:numId="34">
    <w:abstractNumId w:val="24"/>
  </w:num>
  <w:num w:numId="35">
    <w:abstractNumId w:val="33"/>
  </w:num>
  <w:num w:numId="36">
    <w:abstractNumId w:val="7"/>
  </w:num>
  <w:num w:numId="37">
    <w:abstractNumId w:val="9"/>
  </w:num>
  <w:num w:numId="38">
    <w:abstractNumId w:val="28"/>
  </w:num>
  <w:num w:numId="39">
    <w:abstractNumId w:val="26"/>
  </w:num>
  <w:num w:numId="40">
    <w:abstractNumId w:val="29"/>
  </w:num>
  <w:num w:numId="41">
    <w:abstractNumId w:val="20"/>
  </w:num>
  <w:num w:numId="42">
    <w:abstractNumId w:val="25"/>
  </w:num>
  <w:num w:numId="43">
    <w:abstractNumId w:val="5"/>
  </w:num>
  <w:num w:numId="44">
    <w:abstractNumId w:val="17"/>
  </w:num>
  <w:num w:numId="45">
    <w:abstractNumId w:val="14"/>
  </w:num>
  <w:num w:numId="46">
    <w:abstractNumId w:val="19"/>
  </w:num>
  <w:num w:numId="47">
    <w:abstractNumId w:val="10"/>
  </w:num>
  <w:num w:numId="48">
    <w:abstractNumId w:val="23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A50"/>
    <w:rsid w:val="00024EB9"/>
    <w:rsid w:val="0005434A"/>
    <w:rsid w:val="000710A7"/>
    <w:rsid w:val="000917BB"/>
    <w:rsid w:val="000B67D4"/>
    <w:rsid w:val="000C0270"/>
    <w:rsid w:val="000C4605"/>
    <w:rsid w:val="000C7983"/>
    <w:rsid w:val="000D0C85"/>
    <w:rsid w:val="000E07FE"/>
    <w:rsid w:val="000F7617"/>
    <w:rsid w:val="00105EC8"/>
    <w:rsid w:val="00126A0E"/>
    <w:rsid w:val="001347D8"/>
    <w:rsid w:val="00135441"/>
    <w:rsid w:val="00136C3B"/>
    <w:rsid w:val="00160669"/>
    <w:rsid w:val="00160985"/>
    <w:rsid w:val="00173024"/>
    <w:rsid w:val="00173165"/>
    <w:rsid w:val="001839DD"/>
    <w:rsid w:val="001B76BE"/>
    <w:rsid w:val="0022473E"/>
    <w:rsid w:val="0025390A"/>
    <w:rsid w:val="002A4EE3"/>
    <w:rsid w:val="002B7A50"/>
    <w:rsid w:val="002E6BFF"/>
    <w:rsid w:val="002F4A58"/>
    <w:rsid w:val="0033253F"/>
    <w:rsid w:val="00351545"/>
    <w:rsid w:val="003534CF"/>
    <w:rsid w:val="00372C43"/>
    <w:rsid w:val="00395DE4"/>
    <w:rsid w:val="003C79E0"/>
    <w:rsid w:val="003F11B2"/>
    <w:rsid w:val="003F622E"/>
    <w:rsid w:val="00406C37"/>
    <w:rsid w:val="00424119"/>
    <w:rsid w:val="004338D9"/>
    <w:rsid w:val="00456993"/>
    <w:rsid w:val="00461A61"/>
    <w:rsid w:val="00462F7F"/>
    <w:rsid w:val="00466217"/>
    <w:rsid w:val="004711C1"/>
    <w:rsid w:val="004848FC"/>
    <w:rsid w:val="00486D62"/>
    <w:rsid w:val="004A772A"/>
    <w:rsid w:val="004D0B7D"/>
    <w:rsid w:val="004E4F0B"/>
    <w:rsid w:val="004E65BE"/>
    <w:rsid w:val="004F53FA"/>
    <w:rsid w:val="005046D2"/>
    <w:rsid w:val="005127A4"/>
    <w:rsid w:val="00521931"/>
    <w:rsid w:val="00531643"/>
    <w:rsid w:val="00546B67"/>
    <w:rsid w:val="00556D92"/>
    <w:rsid w:val="005729BF"/>
    <w:rsid w:val="005814AE"/>
    <w:rsid w:val="005D37FC"/>
    <w:rsid w:val="005E575B"/>
    <w:rsid w:val="00605CD2"/>
    <w:rsid w:val="006402F0"/>
    <w:rsid w:val="00651042"/>
    <w:rsid w:val="00673326"/>
    <w:rsid w:val="0069347C"/>
    <w:rsid w:val="006A6914"/>
    <w:rsid w:val="006C5412"/>
    <w:rsid w:val="006F233E"/>
    <w:rsid w:val="006F33F2"/>
    <w:rsid w:val="006F6E93"/>
    <w:rsid w:val="0070243C"/>
    <w:rsid w:val="00723CFA"/>
    <w:rsid w:val="007421C4"/>
    <w:rsid w:val="00746C29"/>
    <w:rsid w:val="00787FCB"/>
    <w:rsid w:val="007B0A95"/>
    <w:rsid w:val="00817D52"/>
    <w:rsid w:val="00827B12"/>
    <w:rsid w:val="008331BB"/>
    <w:rsid w:val="008766C9"/>
    <w:rsid w:val="008931D6"/>
    <w:rsid w:val="008A68FB"/>
    <w:rsid w:val="008B1FED"/>
    <w:rsid w:val="00912FA1"/>
    <w:rsid w:val="009270DE"/>
    <w:rsid w:val="009366AD"/>
    <w:rsid w:val="00940E24"/>
    <w:rsid w:val="00982840"/>
    <w:rsid w:val="009A4084"/>
    <w:rsid w:val="009C5051"/>
    <w:rsid w:val="009D529E"/>
    <w:rsid w:val="00A05AF9"/>
    <w:rsid w:val="00A12F77"/>
    <w:rsid w:val="00A27C82"/>
    <w:rsid w:val="00A47688"/>
    <w:rsid w:val="00A66720"/>
    <w:rsid w:val="00A85B34"/>
    <w:rsid w:val="00AC3595"/>
    <w:rsid w:val="00AE55EA"/>
    <w:rsid w:val="00B03AC2"/>
    <w:rsid w:val="00B21A24"/>
    <w:rsid w:val="00B34866"/>
    <w:rsid w:val="00B82875"/>
    <w:rsid w:val="00B84353"/>
    <w:rsid w:val="00B93420"/>
    <w:rsid w:val="00BA0870"/>
    <w:rsid w:val="00BA7D6D"/>
    <w:rsid w:val="00BD78A2"/>
    <w:rsid w:val="00BE7FF7"/>
    <w:rsid w:val="00C36054"/>
    <w:rsid w:val="00C47D35"/>
    <w:rsid w:val="00C56FE6"/>
    <w:rsid w:val="00C70772"/>
    <w:rsid w:val="00CB20FE"/>
    <w:rsid w:val="00CC3C02"/>
    <w:rsid w:val="00CD4857"/>
    <w:rsid w:val="00CD7A9D"/>
    <w:rsid w:val="00D26C49"/>
    <w:rsid w:val="00D53B3A"/>
    <w:rsid w:val="00D567BA"/>
    <w:rsid w:val="00D86227"/>
    <w:rsid w:val="00D97CDE"/>
    <w:rsid w:val="00DA4B1F"/>
    <w:rsid w:val="00E1511F"/>
    <w:rsid w:val="00E24634"/>
    <w:rsid w:val="00E438D0"/>
    <w:rsid w:val="00E5756F"/>
    <w:rsid w:val="00E64843"/>
    <w:rsid w:val="00E71FB2"/>
    <w:rsid w:val="00E948E3"/>
    <w:rsid w:val="00ED6B0A"/>
    <w:rsid w:val="00F01F36"/>
    <w:rsid w:val="00F03770"/>
    <w:rsid w:val="00F129BE"/>
    <w:rsid w:val="00F1578F"/>
    <w:rsid w:val="00F34282"/>
    <w:rsid w:val="00F355F8"/>
    <w:rsid w:val="00F4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B827FE"/>
  <w15:docId w15:val="{05275F6E-E6AD-4E84-8642-11659365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165"/>
  </w:style>
  <w:style w:type="paragraph" w:styleId="1">
    <w:name w:val="heading 1"/>
    <w:basedOn w:val="a"/>
    <w:next w:val="a"/>
    <w:link w:val="10"/>
    <w:autoRedefine/>
    <w:uiPriority w:val="9"/>
    <w:qFormat/>
    <w:rsid w:val="006F233E"/>
    <w:pPr>
      <w:keepNext/>
      <w:keepLines/>
      <w:spacing w:before="120" w:after="120"/>
      <w:jc w:val="center"/>
      <w:outlineLvl w:val="0"/>
    </w:pPr>
    <w:rPr>
      <w:b/>
      <w:sz w:val="36"/>
      <w:lang w:val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0C4605"/>
    <w:pPr>
      <w:keepNext/>
      <w:keepLines/>
      <w:spacing w:before="120" w:after="120"/>
      <w:jc w:val="center"/>
      <w:outlineLvl w:val="1"/>
    </w:pPr>
    <w:rPr>
      <w:b/>
      <w:sz w:val="32"/>
      <w:szCs w:val="32"/>
      <w:lang w:val="ru-RU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8B1FED"/>
    <w:pPr>
      <w:keepNext/>
      <w:keepLines/>
      <w:numPr>
        <w:numId w:val="6"/>
      </w:numPr>
      <w:spacing w:after="120" w:line="240" w:lineRule="auto"/>
      <w:outlineLvl w:val="2"/>
    </w:pPr>
    <w:rPr>
      <w:b/>
      <w:szCs w:val="24"/>
      <w:lang w:val="ru-RU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B21A24"/>
    <w:pPr>
      <w:keepNext/>
      <w:keepLines/>
      <w:spacing w:after="60" w:line="360" w:lineRule="auto"/>
      <w:jc w:val="center"/>
    </w:pPr>
    <w:rPr>
      <w:b/>
      <w:sz w:val="36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9">
    <w:name w:val="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1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12">
    <w:name w:val="toc 1"/>
    <w:basedOn w:val="a"/>
    <w:next w:val="a"/>
    <w:autoRedefine/>
    <w:uiPriority w:val="39"/>
    <w:unhideWhenUsed/>
    <w:rsid w:val="00B34866"/>
    <w:pPr>
      <w:tabs>
        <w:tab w:val="right" w:leader="dot" w:pos="9759"/>
      </w:tabs>
    </w:pPr>
    <w:rPr>
      <w:szCs w:val="32"/>
      <w:lang w:val="ru-RU"/>
    </w:rPr>
  </w:style>
  <w:style w:type="paragraph" w:styleId="22">
    <w:name w:val="toc 2"/>
    <w:basedOn w:val="a"/>
    <w:next w:val="a"/>
    <w:autoRedefine/>
    <w:uiPriority w:val="39"/>
    <w:unhideWhenUsed/>
    <w:rsid w:val="0005434A"/>
    <w:pPr>
      <w:spacing w:after="100"/>
      <w:ind w:left="280"/>
    </w:pPr>
  </w:style>
  <w:style w:type="paragraph" w:styleId="32">
    <w:name w:val="toc 3"/>
    <w:basedOn w:val="a"/>
    <w:next w:val="a"/>
    <w:autoRedefine/>
    <w:uiPriority w:val="39"/>
    <w:unhideWhenUsed/>
    <w:rsid w:val="0005434A"/>
    <w:pPr>
      <w:spacing w:after="100"/>
      <w:ind w:left="560"/>
    </w:pPr>
  </w:style>
  <w:style w:type="paragraph" w:styleId="41">
    <w:name w:val="toc 4"/>
    <w:basedOn w:val="a"/>
    <w:next w:val="a"/>
    <w:autoRedefine/>
    <w:uiPriority w:val="39"/>
    <w:unhideWhenUsed/>
    <w:rsid w:val="0005434A"/>
    <w:pPr>
      <w:spacing w:after="100"/>
      <w:ind w:left="840"/>
    </w:pPr>
  </w:style>
  <w:style w:type="character" w:styleId="a5">
    <w:name w:val="Hyperlink"/>
    <w:basedOn w:val="a0"/>
    <w:uiPriority w:val="99"/>
    <w:unhideWhenUsed/>
    <w:rsid w:val="0005434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3164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1643"/>
  </w:style>
  <w:style w:type="paragraph" w:styleId="a8">
    <w:name w:val="footer"/>
    <w:basedOn w:val="a"/>
    <w:link w:val="a9"/>
    <w:uiPriority w:val="99"/>
    <w:unhideWhenUsed/>
    <w:rsid w:val="0053164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1643"/>
  </w:style>
  <w:style w:type="character" w:customStyle="1" w:styleId="10">
    <w:name w:val="Заголовок 1 Знак"/>
    <w:basedOn w:val="a0"/>
    <w:link w:val="1"/>
    <w:uiPriority w:val="9"/>
    <w:rsid w:val="006F233E"/>
    <w:rPr>
      <w:b/>
      <w:sz w:val="3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C4605"/>
    <w:rPr>
      <w:b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B1FED"/>
    <w:rPr>
      <w:b/>
      <w:szCs w:val="24"/>
      <w:lang w:val="ru-RU"/>
    </w:rPr>
  </w:style>
  <w:style w:type="character" w:styleId="aa">
    <w:name w:val="annotation reference"/>
    <w:basedOn w:val="a0"/>
    <w:uiPriority w:val="99"/>
    <w:semiHidden/>
    <w:unhideWhenUsed/>
    <w:rsid w:val="0045699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5699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5699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5699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56993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569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56993"/>
    <w:rPr>
      <w:rFonts w:ascii="Segoe UI" w:hAnsi="Segoe UI" w:cs="Segoe U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B34866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61">
    <w:name w:val="toc 6"/>
    <w:basedOn w:val="a"/>
    <w:next w:val="a"/>
    <w:autoRedefine/>
    <w:uiPriority w:val="39"/>
    <w:unhideWhenUsed/>
    <w:rsid w:val="00B34866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70">
    <w:name w:val="toc 7"/>
    <w:basedOn w:val="a"/>
    <w:next w:val="a"/>
    <w:autoRedefine/>
    <w:uiPriority w:val="39"/>
    <w:unhideWhenUsed/>
    <w:rsid w:val="00B34866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80">
    <w:name w:val="toc 8"/>
    <w:basedOn w:val="a"/>
    <w:next w:val="a"/>
    <w:autoRedefine/>
    <w:uiPriority w:val="39"/>
    <w:unhideWhenUsed/>
    <w:rsid w:val="00B34866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90">
    <w:name w:val="toc 9"/>
    <w:basedOn w:val="a"/>
    <w:next w:val="a"/>
    <w:autoRedefine/>
    <w:uiPriority w:val="39"/>
    <w:unhideWhenUsed/>
    <w:rsid w:val="00B34866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B34866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160669"/>
    <w:pPr>
      <w:spacing w:line="259" w:lineRule="auto"/>
      <w:ind w:left="720" w:firstLine="709"/>
      <w:contextualSpacing/>
    </w:pPr>
    <w:rPr>
      <w:rFonts w:ascii="Akrobat" w:eastAsiaTheme="minorHAnsi" w:hAnsi="Akrobat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Drawing2.vsd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A8343-01AD-491D-9984-2BCB79C80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Сирин Сергей Сергеевич</dc:creator>
  <cp:keywords/>
  <dc:description/>
  <cp:lastModifiedBy>Professor_Moriarty</cp:lastModifiedBy>
  <cp:revision>5</cp:revision>
  <dcterms:created xsi:type="dcterms:W3CDTF">2022-03-22T12:13:00Z</dcterms:created>
  <dcterms:modified xsi:type="dcterms:W3CDTF">2025-02-18T12:04:00Z</dcterms:modified>
</cp:coreProperties>
</file>